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579A34" w14:textId="77777777" w:rsidR="00881A83" w:rsidRPr="0087109F" w:rsidRDefault="0087109F" w:rsidP="0087109F">
      <w:pPr>
        <w:jc w:val="center"/>
        <w:rPr>
          <w:rFonts w:ascii="Times New Roman" w:hAnsi="Times New Roman" w:cs="Times New Roman"/>
          <w:b/>
          <w:sz w:val="36"/>
          <w:lang w:val="bg-BG"/>
        </w:rPr>
      </w:pPr>
      <w:r w:rsidRPr="0087109F">
        <w:rPr>
          <w:rFonts w:ascii="Times New Roman" w:hAnsi="Times New Roman" w:cs="Times New Roman"/>
          <w:b/>
          <w:sz w:val="36"/>
          <w:lang w:val="bg-BG"/>
        </w:rPr>
        <w:t>ОБРАЗЕЦ</w:t>
      </w:r>
    </w:p>
    <w:p w14:paraId="14579A35" w14:textId="77777777" w:rsidR="007C12EA" w:rsidRDefault="007C12EA" w:rsidP="007C12EA">
      <w:pPr>
        <w:tabs>
          <w:tab w:val="left" w:pos="5400"/>
        </w:tabs>
        <w:jc w:val="both"/>
        <w:rPr>
          <w:b/>
          <w:bCs/>
          <w:lang w:val="bg-BG"/>
        </w:rPr>
      </w:pPr>
    </w:p>
    <w:p w14:paraId="14579A36" w14:textId="77777777" w:rsidR="007C12EA" w:rsidRPr="007C12EA" w:rsidRDefault="007C12EA" w:rsidP="007C12EA">
      <w:pPr>
        <w:tabs>
          <w:tab w:val="left" w:pos="5400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7C12EA">
        <w:rPr>
          <w:rFonts w:ascii="Times New Roman" w:hAnsi="Times New Roman" w:cs="Times New Roman"/>
          <w:b/>
          <w:bCs/>
          <w:sz w:val="24"/>
          <w:szCs w:val="24"/>
          <w:lang w:val="bg-BG"/>
        </w:rPr>
        <w:t>До</w:t>
      </w:r>
    </w:p>
    <w:p w14:paraId="14579A37" w14:textId="77777777" w:rsidR="007C12EA" w:rsidRPr="007C12EA" w:rsidRDefault="007C12EA" w:rsidP="007C12EA">
      <w:pPr>
        <w:tabs>
          <w:tab w:val="left" w:pos="5400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7C12EA">
        <w:rPr>
          <w:rFonts w:ascii="Times New Roman" w:hAnsi="Times New Roman" w:cs="Times New Roman"/>
          <w:b/>
          <w:bCs/>
          <w:sz w:val="24"/>
          <w:szCs w:val="24"/>
          <w:lang w:val="bg-BG"/>
        </w:rPr>
        <w:t>“Софийска вода” АД</w:t>
      </w:r>
    </w:p>
    <w:p w14:paraId="14579A38" w14:textId="77777777" w:rsidR="007C12EA" w:rsidRPr="007C12EA" w:rsidRDefault="007C12EA" w:rsidP="007C12EA">
      <w:pPr>
        <w:tabs>
          <w:tab w:val="left" w:pos="5400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14:paraId="14579A39" w14:textId="77777777" w:rsidR="007C12EA" w:rsidRPr="007C12EA" w:rsidRDefault="007C12EA" w:rsidP="007C12EA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C12EA">
        <w:rPr>
          <w:rFonts w:ascii="Times New Roman" w:hAnsi="Times New Roman" w:cs="Times New Roman"/>
          <w:sz w:val="24"/>
          <w:szCs w:val="24"/>
          <w:lang w:val="bg-BG"/>
        </w:rPr>
        <w:t>от…………………………………………………………………………………………………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  <w:lang w:val="bg-BG"/>
        </w:rPr>
        <w:t>…</w:t>
      </w:r>
    </w:p>
    <w:p w14:paraId="14579A3A" w14:textId="77777777" w:rsidR="007C12EA" w:rsidRPr="007C12EA" w:rsidRDefault="007C12EA" w:rsidP="007C12EA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7C12EA">
        <w:rPr>
          <w:rFonts w:ascii="Times New Roman" w:hAnsi="Times New Roman" w:cs="Times New Roman"/>
          <w:i/>
          <w:sz w:val="24"/>
          <w:szCs w:val="24"/>
          <w:lang w:val="bg-BG"/>
        </w:rPr>
        <w:t>/изписва се името на Участника/</w:t>
      </w:r>
    </w:p>
    <w:p w14:paraId="14579A3B" w14:textId="77777777" w:rsidR="00881A83" w:rsidRDefault="00881A83">
      <w:pPr>
        <w:rPr>
          <w:rFonts w:ascii="Times New Roman" w:hAnsi="Times New Roman" w:cs="Times New Roman"/>
          <w:b/>
          <w:sz w:val="24"/>
          <w:lang w:val="bg-BG"/>
        </w:rPr>
      </w:pPr>
    </w:p>
    <w:p w14:paraId="14579A3C" w14:textId="77777777" w:rsidR="005C0105" w:rsidRPr="00E72706" w:rsidRDefault="0092677C">
      <w:pPr>
        <w:rPr>
          <w:rFonts w:ascii="Times New Roman" w:hAnsi="Times New Roman" w:cs="Times New Roman"/>
          <w:b/>
          <w:sz w:val="24"/>
          <w:lang w:val="bg-BG"/>
        </w:rPr>
      </w:pPr>
      <w:r>
        <w:rPr>
          <w:rFonts w:ascii="Times New Roman" w:hAnsi="Times New Roman" w:cs="Times New Roman"/>
          <w:b/>
          <w:sz w:val="24"/>
          <w:lang w:val="bg-BG"/>
        </w:rPr>
        <w:t xml:space="preserve">ТАБЛИЦА 1 - </w:t>
      </w:r>
      <w:r w:rsidR="00E72706" w:rsidRPr="00E72706">
        <w:rPr>
          <w:rFonts w:ascii="Times New Roman" w:hAnsi="Times New Roman" w:cs="Times New Roman"/>
          <w:b/>
          <w:sz w:val="24"/>
          <w:lang w:val="bg-BG"/>
        </w:rPr>
        <w:t>ГАРАНЦИОНЕН СРОК НА КОМУНИКАЦИОННИ МОДУЛИ:</w:t>
      </w:r>
    </w:p>
    <w:tbl>
      <w:tblPr>
        <w:tblStyle w:val="TableGrid"/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52"/>
        <w:gridCol w:w="7088"/>
        <w:gridCol w:w="1736"/>
      </w:tblGrid>
      <w:tr w:rsidR="0087109F" w14:paraId="14579A40" w14:textId="77777777" w:rsidTr="0074604E">
        <w:tc>
          <w:tcPr>
            <w:tcW w:w="552" w:type="dxa"/>
            <w:shd w:val="clear" w:color="auto" w:fill="D9D9D9" w:themeFill="background1" w:themeFillShade="D9"/>
          </w:tcPr>
          <w:p w14:paraId="14579A3D" w14:textId="77777777" w:rsidR="0087109F" w:rsidRPr="001C00CF" w:rsidRDefault="0087109F" w:rsidP="00026073">
            <w:pPr>
              <w:rPr>
                <w:rFonts w:ascii="Times New Roman" w:hAnsi="Times New Roman" w:cs="Times New Roman"/>
                <w:b/>
                <w:sz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bg-BG"/>
              </w:rPr>
              <w:t>№</w:t>
            </w:r>
          </w:p>
        </w:tc>
        <w:tc>
          <w:tcPr>
            <w:tcW w:w="7088" w:type="dxa"/>
            <w:shd w:val="clear" w:color="auto" w:fill="D9D9D9" w:themeFill="background1" w:themeFillShade="D9"/>
          </w:tcPr>
          <w:p w14:paraId="14579A3E" w14:textId="77777777" w:rsidR="0087109F" w:rsidRPr="001C00CF" w:rsidRDefault="0087109F" w:rsidP="00026073">
            <w:pPr>
              <w:rPr>
                <w:rFonts w:ascii="Times New Roman" w:hAnsi="Times New Roman" w:cs="Times New Roman"/>
                <w:b/>
                <w:sz w:val="24"/>
                <w:lang w:val="bg-BG"/>
              </w:rPr>
            </w:pPr>
            <w:r w:rsidRPr="001C00CF">
              <w:rPr>
                <w:rFonts w:ascii="Times New Roman" w:hAnsi="Times New Roman" w:cs="Times New Roman"/>
                <w:b/>
                <w:sz w:val="24"/>
                <w:lang w:val="bg-BG"/>
              </w:rPr>
              <w:t>Наименование</w:t>
            </w:r>
          </w:p>
        </w:tc>
        <w:tc>
          <w:tcPr>
            <w:tcW w:w="1736" w:type="dxa"/>
            <w:shd w:val="clear" w:color="auto" w:fill="D9D9D9" w:themeFill="background1" w:themeFillShade="D9"/>
          </w:tcPr>
          <w:p w14:paraId="14579A3F" w14:textId="77777777" w:rsidR="0087109F" w:rsidRPr="001C00CF" w:rsidRDefault="0087109F" w:rsidP="00026073">
            <w:pPr>
              <w:rPr>
                <w:rFonts w:ascii="Times New Roman" w:hAnsi="Times New Roman" w:cs="Times New Roman"/>
                <w:b/>
                <w:sz w:val="24"/>
                <w:lang w:val="bg-BG"/>
              </w:rPr>
            </w:pPr>
            <w:r w:rsidRPr="001C00CF">
              <w:rPr>
                <w:rFonts w:ascii="Times New Roman" w:hAnsi="Times New Roman" w:cs="Times New Roman"/>
                <w:b/>
                <w:sz w:val="24"/>
                <w:lang w:val="bg-BG"/>
              </w:rPr>
              <w:t>Гаранционен срок в месеци</w:t>
            </w:r>
          </w:p>
        </w:tc>
      </w:tr>
      <w:tr w:rsidR="0087109F" w14:paraId="14579A44" w14:textId="77777777" w:rsidTr="0074604E">
        <w:tc>
          <w:tcPr>
            <w:tcW w:w="552" w:type="dxa"/>
          </w:tcPr>
          <w:p w14:paraId="14579A41" w14:textId="77777777" w:rsidR="0087109F" w:rsidRPr="001209FF" w:rsidRDefault="0087109F" w:rsidP="00026073">
            <w:pPr>
              <w:pStyle w:val="p50"/>
              <w:tabs>
                <w:tab w:val="left" w:pos="720"/>
              </w:tabs>
              <w:suppressAutoHyphens/>
              <w:spacing w:line="240" w:lineRule="auto"/>
              <w:ind w:left="0" w:firstLine="0"/>
              <w:jc w:val="left"/>
              <w:rPr>
                <w:rFonts w:ascii="Times New Roman" w:hAnsi="Times New Roman"/>
                <w:color w:val="auto"/>
                <w:sz w:val="22"/>
                <w:lang w:val="bg-BG" w:eastAsia="en-US"/>
              </w:rPr>
            </w:pPr>
            <w:r w:rsidRPr="001209FF">
              <w:rPr>
                <w:rFonts w:ascii="Times New Roman" w:hAnsi="Times New Roman"/>
                <w:color w:val="auto"/>
                <w:sz w:val="22"/>
                <w:lang w:val="bg-BG" w:eastAsia="en-US"/>
              </w:rPr>
              <w:t>1.</w:t>
            </w:r>
          </w:p>
        </w:tc>
        <w:tc>
          <w:tcPr>
            <w:tcW w:w="7088" w:type="dxa"/>
          </w:tcPr>
          <w:p w14:paraId="14579A42" w14:textId="77777777" w:rsidR="0087109F" w:rsidRPr="001209FF" w:rsidRDefault="0087109F" w:rsidP="00026073">
            <w:pPr>
              <w:pStyle w:val="p50"/>
              <w:tabs>
                <w:tab w:val="left" w:pos="720"/>
              </w:tabs>
              <w:suppressAutoHyphens/>
              <w:spacing w:line="240" w:lineRule="auto"/>
              <w:ind w:left="0" w:firstLine="0"/>
              <w:jc w:val="left"/>
              <w:rPr>
                <w:rFonts w:ascii="Times New Roman" w:hAnsi="Times New Roman"/>
                <w:color w:val="auto"/>
                <w:sz w:val="22"/>
                <w:lang w:val="bg-BG" w:eastAsia="en-US"/>
              </w:rPr>
            </w:pPr>
          </w:p>
        </w:tc>
        <w:tc>
          <w:tcPr>
            <w:tcW w:w="1736" w:type="dxa"/>
          </w:tcPr>
          <w:p w14:paraId="14579A43" w14:textId="77777777" w:rsidR="0087109F" w:rsidRPr="001209FF" w:rsidRDefault="0087109F" w:rsidP="0002607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87109F" w14:paraId="14579A48" w14:textId="77777777" w:rsidTr="0074604E">
        <w:tc>
          <w:tcPr>
            <w:tcW w:w="552" w:type="dxa"/>
          </w:tcPr>
          <w:p w14:paraId="14579A45" w14:textId="77777777" w:rsidR="0087109F" w:rsidRPr="001209FF" w:rsidRDefault="0087109F" w:rsidP="00026073">
            <w:pPr>
              <w:pStyle w:val="p50"/>
              <w:tabs>
                <w:tab w:val="left" w:pos="720"/>
              </w:tabs>
              <w:suppressAutoHyphens/>
              <w:spacing w:line="240" w:lineRule="auto"/>
              <w:ind w:left="0" w:firstLine="0"/>
              <w:jc w:val="left"/>
              <w:rPr>
                <w:rFonts w:ascii="Times New Roman" w:hAnsi="Times New Roman"/>
                <w:color w:val="auto"/>
                <w:sz w:val="22"/>
                <w:lang w:val="bg-BG" w:eastAsia="en-US"/>
              </w:rPr>
            </w:pPr>
            <w:r w:rsidRPr="001209FF">
              <w:rPr>
                <w:rFonts w:ascii="Times New Roman" w:hAnsi="Times New Roman"/>
                <w:color w:val="auto"/>
                <w:sz w:val="22"/>
                <w:lang w:val="bg-BG" w:eastAsia="en-US"/>
              </w:rPr>
              <w:t>2.</w:t>
            </w:r>
          </w:p>
        </w:tc>
        <w:tc>
          <w:tcPr>
            <w:tcW w:w="7088" w:type="dxa"/>
          </w:tcPr>
          <w:p w14:paraId="14579A46" w14:textId="77777777" w:rsidR="0087109F" w:rsidRPr="001209FF" w:rsidRDefault="0087109F" w:rsidP="00026073">
            <w:pPr>
              <w:pStyle w:val="p50"/>
              <w:tabs>
                <w:tab w:val="left" w:pos="720"/>
              </w:tabs>
              <w:suppressAutoHyphens/>
              <w:spacing w:line="240" w:lineRule="auto"/>
              <w:ind w:left="0" w:firstLine="0"/>
              <w:jc w:val="left"/>
              <w:rPr>
                <w:rFonts w:ascii="Times New Roman" w:hAnsi="Times New Roman"/>
                <w:color w:val="auto"/>
                <w:sz w:val="22"/>
                <w:lang w:val="bg-BG" w:eastAsia="en-US"/>
              </w:rPr>
            </w:pPr>
          </w:p>
        </w:tc>
        <w:tc>
          <w:tcPr>
            <w:tcW w:w="1736" w:type="dxa"/>
          </w:tcPr>
          <w:p w14:paraId="14579A47" w14:textId="77777777" w:rsidR="0087109F" w:rsidRPr="001209FF" w:rsidRDefault="0087109F" w:rsidP="0002607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87109F" w14:paraId="14579A4C" w14:textId="77777777" w:rsidTr="0074604E">
        <w:tc>
          <w:tcPr>
            <w:tcW w:w="552" w:type="dxa"/>
          </w:tcPr>
          <w:p w14:paraId="14579A49" w14:textId="77777777" w:rsidR="0087109F" w:rsidRPr="001209FF" w:rsidRDefault="0087109F" w:rsidP="00026073">
            <w:pPr>
              <w:spacing w:line="276" w:lineRule="auto"/>
              <w:rPr>
                <w:rFonts w:ascii="Times New Roman" w:hAnsi="Times New Roman"/>
                <w:szCs w:val="24"/>
                <w:lang w:val="bg-BG"/>
              </w:rPr>
            </w:pPr>
            <w:r w:rsidRPr="001209FF">
              <w:rPr>
                <w:rFonts w:ascii="Times New Roman" w:hAnsi="Times New Roman"/>
                <w:szCs w:val="24"/>
                <w:lang w:val="bg-BG"/>
              </w:rPr>
              <w:t>3.</w:t>
            </w:r>
          </w:p>
        </w:tc>
        <w:tc>
          <w:tcPr>
            <w:tcW w:w="7088" w:type="dxa"/>
          </w:tcPr>
          <w:p w14:paraId="14579A4A" w14:textId="77777777" w:rsidR="0087109F" w:rsidRPr="001209FF" w:rsidRDefault="0087109F" w:rsidP="00026073">
            <w:pPr>
              <w:spacing w:line="276" w:lineRule="auto"/>
              <w:rPr>
                <w:rFonts w:ascii="Times New Roman" w:hAnsi="Times New Roman"/>
                <w:szCs w:val="24"/>
                <w:lang w:val="bg-BG"/>
              </w:rPr>
            </w:pPr>
          </w:p>
        </w:tc>
        <w:tc>
          <w:tcPr>
            <w:tcW w:w="1736" w:type="dxa"/>
          </w:tcPr>
          <w:p w14:paraId="14579A4B" w14:textId="77777777" w:rsidR="0087109F" w:rsidRPr="001209FF" w:rsidRDefault="0087109F" w:rsidP="0002607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87109F" w14:paraId="14579A50" w14:textId="77777777" w:rsidTr="0074604E">
        <w:tc>
          <w:tcPr>
            <w:tcW w:w="552" w:type="dxa"/>
          </w:tcPr>
          <w:p w14:paraId="14579A4D" w14:textId="77777777" w:rsidR="0087109F" w:rsidRPr="001209FF" w:rsidRDefault="0087109F" w:rsidP="00026073">
            <w:pPr>
              <w:spacing w:line="276" w:lineRule="auto"/>
              <w:rPr>
                <w:rFonts w:ascii="Times New Roman" w:hAnsi="Times New Roman"/>
                <w:szCs w:val="24"/>
                <w:lang w:val="bg-BG"/>
              </w:rPr>
            </w:pPr>
            <w:r w:rsidRPr="001209FF">
              <w:rPr>
                <w:rFonts w:ascii="Times New Roman" w:hAnsi="Times New Roman"/>
                <w:szCs w:val="24"/>
                <w:lang w:val="bg-BG"/>
              </w:rPr>
              <w:t>4.</w:t>
            </w:r>
          </w:p>
        </w:tc>
        <w:tc>
          <w:tcPr>
            <w:tcW w:w="7088" w:type="dxa"/>
          </w:tcPr>
          <w:p w14:paraId="14579A4E" w14:textId="77777777" w:rsidR="0087109F" w:rsidRPr="001209FF" w:rsidRDefault="0087109F" w:rsidP="00026073">
            <w:pPr>
              <w:spacing w:line="276" w:lineRule="auto"/>
              <w:rPr>
                <w:rFonts w:ascii="Times New Roman" w:hAnsi="Times New Roman"/>
                <w:szCs w:val="24"/>
                <w:lang w:val="bg-BG"/>
              </w:rPr>
            </w:pPr>
          </w:p>
        </w:tc>
        <w:tc>
          <w:tcPr>
            <w:tcW w:w="1736" w:type="dxa"/>
          </w:tcPr>
          <w:p w14:paraId="14579A4F" w14:textId="77777777" w:rsidR="0087109F" w:rsidRPr="001209FF" w:rsidRDefault="0087109F" w:rsidP="0002607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87109F" w14:paraId="14579A54" w14:textId="77777777" w:rsidTr="0074604E">
        <w:tc>
          <w:tcPr>
            <w:tcW w:w="552" w:type="dxa"/>
          </w:tcPr>
          <w:p w14:paraId="14579A51" w14:textId="77777777" w:rsidR="0087109F" w:rsidRPr="001209FF" w:rsidRDefault="0087109F" w:rsidP="00026073">
            <w:pPr>
              <w:spacing w:line="276" w:lineRule="auto"/>
              <w:rPr>
                <w:rFonts w:ascii="Times New Roman" w:hAnsi="Times New Roman"/>
                <w:szCs w:val="24"/>
                <w:lang w:val="bg-BG"/>
              </w:rPr>
            </w:pPr>
            <w:r w:rsidRPr="001209FF">
              <w:rPr>
                <w:rFonts w:ascii="Times New Roman" w:hAnsi="Times New Roman"/>
                <w:szCs w:val="24"/>
                <w:lang w:val="bg-BG"/>
              </w:rPr>
              <w:t>5.</w:t>
            </w:r>
          </w:p>
        </w:tc>
        <w:tc>
          <w:tcPr>
            <w:tcW w:w="7088" w:type="dxa"/>
          </w:tcPr>
          <w:p w14:paraId="14579A52" w14:textId="77777777" w:rsidR="0087109F" w:rsidRPr="001209FF" w:rsidRDefault="0087109F" w:rsidP="00026073">
            <w:pPr>
              <w:spacing w:line="276" w:lineRule="auto"/>
              <w:rPr>
                <w:rFonts w:ascii="Times New Roman" w:hAnsi="Times New Roman"/>
                <w:szCs w:val="24"/>
                <w:lang w:val="bg-BG"/>
              </w:rPr>
            </w:pPr>
          </w:p>
        </w:tc>
        <w:tc>
          <w:tcPr>
            <w:tcW w:w="1736" w:type="dxa"/>
          </w:tcPr>
          <w:p w14:paraId="14579A53" w14:textId="77777777" w:rsidR="0087109F" w:rsidRPr="001209FF" w:rsidRDefault="0087109F" w:rsidP="0002607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87109F" w14:paraId="14579A58" w14:textId="77777777" w:rsidTr="0074604E">
        <w:tc>
          <w:tcPr>
            <w:tcW w:w="552" w:type="dxa"/>
          </w:tcPr>
          <w:p w14:paraId="14579A55" w14:textId="77777777" w:rsidR="0087109F" w:rsidRPr="001209FF" w:rsidRDefault="0087109F" w:rsidP="00026073">
            <w:pPr>
              <w:spacing w:line="276" w:lineRule="auto"/>
              <w:rPr>
                <w:rFonts w:ascii="Times New Roman" w:hAnsi="Times New Roman"/>
                <w:szCs w:val="24"/>
                <w:lang w:val="bg-BG"/>
              </w:rPr>
            </w:pPr>
            <w:r w:rsidRPr="001209FF">
              <w:rPr>
                <w:rFonts w:ascii="Times New Roman" w:hAnsi="Times New Roman"/>
                <w:szCs w:val="24"/>
                <w:lang w:val="bg-BG"/>
              </w:rPr>
              <w:t>6.</w:t>
            </w:r>
          </w:p>
        </w:tc>
        <w:tc>
          <w:tcPr>
            <w:tcW w:w="7088" w:type="dxa"/>
          </w:tcPr>
          <w:p w14:paraId="14579A56" w14:textId="77777777" w:rsidR="0087109F" w:rsidRPr="001209FF" w:rsidRDefault="0087109F" w:rsidP="00026073">
            <w:pPr>
              <w:spacing w:line="276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36" w:type="dxa"/>
          </w:tcPr>
          <w:p w14:paraId="14579A57" w14:textId="77777777" w:rsidR="0087109F" w:rsidRPr="001209FF" w:rsidRDefault="0087109F" w:rsidP="0002607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4579A59" w14:textId="77777777" w:rsidR="00E72706" w:rsidRDefault="00E72706"/>
    <w:p w14:paraId="14579A5A" w14:textId="77777777" w:rsidR="00E72706" w:rsidRPr="00E72706" w:rsidRDefault="0092677C" w:rsidP="00E72706">
      <w:pPr>
        <w:rPr>
          <w:rFonts w:ascii="Times New Roman" w:hAnsi="Times New Roman" w:cs="Times New Roman"/>
          <w:b/>
          <w:sz w:val="24"/>
          <w:lang w:val="bg-BG"/>
        </w:rPr>
      </w:pPr>
      <w:r>
        <w:rPr>
          <w:rFonts w:ascii="Times New Roman" w:hAnsi="Times New Roman" w:cs="Times New Roman"/>
          <w:b/>
          <w:sz w:val="24"/>
          <w:lang w:val="bg-BG"/>
        </w:rPr>
        <w:t xml:space="preserve">ТАБЛИЦА 2 - </w:t>
      </w:r>
      <w:r w:rsidR="00E72706" w:rsidRPr="00E72706">
        <w:rPr>
          <w:rFonts w:ascii="Times New Roman" w:hAnsi="Times New Roman" w:cs="Times New Roman"/>
          <w:b/>
          <w:sz w:val="24"/>
          <w:lang w:val="bg-BG"/>
        </w:rPr>
        <w:t>ГАРАНЦИОНЕН СРОК НА ВОДОМЕРИ:</w:t>
      </w:r>
    </w:p>
    <w:tbl>
      <w:tblPr>
        <w:tblStyle w:val="TableGrid"/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52"/>
        <w:gridCol w:w="7088"/>
        <w:gridCol w:w="1736"/>
      </w:tblGrid>
      <w:tr w:rsidR="009751D7" w14:paraId="14579A5E" w14:textId="77777777" w:rsidTr="0074604E">
        <w:tc>
          <w:tcPr>
            <w:tcW w:w="552" w:type="dxa"/>
            <w:shd w:val="clear" w:color="auto" w:fill="D9D9D9" w:themeFill="background1" w:themeFillShade="D9"/>
          </w:tcPr>
          <w:p w14:paraId="14579A5B" w14:textId="77777777" w:rsidR="009751D7" w:rsidRPr="0067618F" w:rsidRDefault="009751D7" w:rsidP="009751D7">
            <w:pPr>
              <w:rPr>
                <w:rFonts w:ascii="Times New Roman" w:hAnsi="Times New Roman" w:cs="Times New Roman"/>
                <w:b/>
                <w:sz w:val="24"/>
                <w:lang w:val="bg-BG"/>
              </w:rPr>
            </w:pPr>
            <w:r w:rsidRPr="0067618F">
              <w:rPr>
                <w:rFonts w:ascii="Times New Roman" w:hAnsi="Times New Roman" w:cs="Times New Roman"/>
                <w:b/>
                <w:sz w:val="24"/>
                <w:lang w:val="bg-BG"/>
              </w:rPr>
              <w:t>№</w:t>
            </w:r>
          </w:p>
        </w:tc>
        <w:tc>
          <w:tcPr>
            <w:tcW w:w="7088" w:type="dxa"/>
            <w:shd w:val="clear" w:color="auto" w:fill="D9D9D9" w:themeFill="background1" w:themeFillShade="D9"/>
          </w:tcPr>
          <w:p w14:paraId="14579A5C" w14:textId="77777777" w:rsidR="009751D7" w:rsidRPr="0067618F" w:rsidRDefault="009751D7" w:rsidP="009751D7">
            <w:pPr>
              <w:rPr>
                <w:rFonts w:ascii="Times New Roman" w:hAnsi="Times New Roman" w:cs="Times New Roman"/>
                <w:b/>
                <w:sz w:val="24"/>
                <w:lang w:val="bg-BG"/>
              </w:rPr>
            </w:pPr>
            <w:r w:rsidRPr="0067618F">
              <w:rPr>
                <w:rFonts w:ascii="Times New Roman" w:hAnsi="Times New Roman" w:cs="Times New Roman"/>
                <w:b/>
                <w:sz w:val="24"/>
                <w:lang w:val="bg-BG"/>
              </w:rPr>
              <w:t>Наименование</w:t>
            </w:r>
          </w:p>
        </w:tc>
        <w:tc>
          <w:tcPr>
            <w:tcW w:w="1736" w:type="dxa"/>
            <w:shd w:val="clear" w:color="auto" w:fill="D9D9D9" w:themeFill="background1" w:themeFillShade="D9"/>
          </w:tcPr>
          <w:p w14:paraId="14579A5D" w14:textId="77777777" w:rsidR="009751D7" w:rsidRPr="0067618F" w:rsidRDefault="009751D7" w:rsidP="009751D7">
            <w:pPr>
              <w:rPr>
                <w:rFonts w:ascii="Times New Roman" w:hAnsi="Times New Roman" w:cs="Times New Roman"/>
                <w:b/>
                <w:sz w:val="24"/>
                <w:lang w:val="bg-BG"/>
              </w:rPr>
            </w:pPr>
            <w:r w:rsidRPr="0067618F">
              <w:rPr>
                <w:rFonts w:ascii="Times New Roman" w:hAnsi="Times New Roman" w:cs="Times New Roman"/>
                <w:b/>
                <w:sz w:val="24"/>
                <w:lang w:val="bg-BG"/>
              </w:rPr>
              <w:t>Гаранционен срок в месеци</w:t>
            </w:r>
          </w:p>
        </w:tc>
      </w:tr>
      <w:tr w:rsidR="009751D7" w14:paraId="14579A62" w14:textId="77777777" w:rsidTr="0074604E">
        <w:tc>
          <w:tcPr>
            <w:tcW w:w="552" w:type="dxa"/>
          </w:tcPr>
          <w:p w14:paraId="14579A5F" w14:textId="77777777" w:rsidR="009751D7" w:rsidRPr="001209FF" w:rsidRDefault="009751D7" w:rsidP="009751D7">
            <w:pPr>
              <w:pStyle w:val="p50"/>
              <w:tabs>
                <w:tab w:val="left" w:pos="720"/>
              </w:tabs>
              <w:suppressAutoHyphens/>
              <w:spacing w:line="240" w:lineRule="auto"/>
              <w:ind w:left="0" w:firstLine="0"/>
              <w:jc w:val="left"/>
              <w:rPr>
                <w:rFonts w:ascii="Times New Roman" w:hAnsi="Times New Roman"/>
                <w:color w:val="auto"/>
                <w:sz w:val="22"/>
                <w:lang w:val="bg-BG" w:eastAsia="en-US"/>
              </w:rPr>
            </w:pPr>
            <w:r w:rsidRPr="001209FF">
              <w:rPr>
                <w:rFonts w:ascii="Times New Roman" w:hAnsi="Times New Roman"/>
                <w:color w:val="auto"/>
                <w:sz w:val="22"/>
                <w:lang w:val="bg-BG" w:eastAsia="en-US"/>
              </w:rPr>
              <w:t>1.</w:t>
            </w:r>
          </w:p>
        </w:tc>
        <w:tc>
          <w:tcPr>
            <w:tcW w:w="7088" w:type="dxa"/>
          </w:tcPr>
          <w:p w14:paraId="14579A60" w14:textId="77777777" w:rsidR="009751D7" w:rsidRPr="001209FF" w:rsidRDefault="009751D7" w:rsidP="009751D7">
            <w:pPr>
              <w:pStyle w:val="p50"/>
              <w:tabs>
                <w:tab w:val="left" w:pos="720"/>
              </w:tabs>
              <w:suppressAutoHyphens/>
              <w:spacing w:line="240" w:lineRule="auto"/>
              <w:ind w:left="0" w:firstLine="0"/>
              <w:jc w:val="left"/>
              <w:rPr>
                <w:rFonts w:ascii="Times New Roman" w:hAnsi="Times New Roman"/>
                <w:color w:val="auto"/>
                <w:sz w:val="22"/>
                <w:lang w:val="bg-BG" w:eastAsia="en-US"/>
              </w:rPr>
            </w:pPr>
          </w:p>
        </w:tc>
        <w:tc>
          <w:tcPr>
            <w:tcW w:w="1736" w:type="dxa"/>
          </w:tcPr>
          <w:p w14:paraId="14579A61" w14:textId="77777777" w:rsidR="009751D7" w:rsidRPr="001209FF" w:rsidRDefault="009751D7" w:rsidP="009751D7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9751D7" w14:paraId="14579A66" w14:textId="77777777" w:rsidTr="0074604E">
        <w:tc>
          <w:tcPr>
            <w:tcW w:w="552" w:type="dxa"/>
          </w:tcPr>
          <w:p w14:paraId="14579A63" w14:textId="77777777" w:rsidR="009751D7" w:rsidRPr="001209FF" w:rsidRDefault="009751D7" w:rsidP="009751D7">
            <w:pPr>
              <w:pStyle w:val="p50"/>
              <w:tabs>
                <w:tab w:val="left" w:pos="720"/>
              </w:tabs>
              <w:suppressAutoHyphens/>
              <w:spacing w:line="240" w:lineRule="auto"/>
              <w:ind w:left="0" w:firstLine="0"/>
              <w:jc w:val="left"/>
              <w:rPr>
                <w:rFonts w:ascii="Times New Roman" w:hAnsi="Times New Roman"/>
                <w:color w:val="auto"/>
                <w:sz w:val="22"/>
                <w:lang w:val="bg-BG" w:eastAsia="en-US"/>
              </w:rPr>
            </w:pPr>
            <w:r w:rsidRPr="001209FF">
              <w:rPr>
                <w:rFonts w:ascii="Times New Roman" w:hAnsi="Times New Roman"/>
                <w:color w:val="auto"/>
                <w:sz w:val="22"/>
                <w:lang w:val="bg-BG" w:eastAsia="en-US"/>
              </w:rPr>
              <w:t>2.</w:t>
            </w:r>
          </w:p>
        </w:tc>
        <w:tc>
          <w:tcPr>
            <w:tcW w:w="7088" w:type="dxa"/>
          </w:tcPr>
          <w:p w14:paraId="14579A64" w14:textId="77777777" w:rsidR="009751D7" w:rsidRPr="001209FF" w:rsidRDefault="009751D7" w:rsidP="009751D7">
            <w:pPr>
              <w:pStyle w:val="p50"/>
              <w:tabs>
                <w:tab w:val="left" w:pos="720"/>
              </w:tabs>
              <w:suppressAutoHyphens/>
              <w:spacing w:line="240" w:lineRule="auto"/>
              <w:ind w:left="0" w:firstLine="0"/>
              <w:jc w:val="left"/>
              <w:rPr>
                <w:rFonts w:ascii="Times New Roman" w:hAnsi="Times New Roman"/>
                <w:color w:val="auto"/>
                <w:sz w:val="22"/>
                <w:lang w:val="bg-BG" w:eastAsia="en-US"/>
              </w:rPr>
            </w:pPr>
          </w:p>
        </w:tc>
        <w:tc>
          <w:tcPr>
            <w:tcW w:w="1736" w:type="dxa"/>
          </w:tcPr>
          <w:p w14:paraId="14579A65" w14:textId="77777777" w:rsidR="009751D7" w:rsidRPr="001209FF" w:rsidRDefault="009751D7" w:rsidP="009751D7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9751D7" w14:paraId="14579A6A" w14:textId="77777777" w:rsidTr="0074604E">
        <w:tc>
          <w:tcPr>
            <w:tcW w:w="552" w:type="dxa"/>
          </w:tcPr>
          <w:p w14:paraId="14579A67" w14:textId="77777777" w:rsidR="009751D7" w:rsidRPr="001209FF" w:rsidRDefault="009751D7" w:rsidP="009751D7">
            <w:pPr>
              <w:spacing w:line="276" w:lineRule="auto"/>
              <w:rPr>
                <w:rFonts w:ascii="Times New Roman" w:hAnsi="Times New Roman"/>
                <w:szCs w:val="24"/>
                <w:lang w:val="bg-BG"/>
              </w:rPr>
            </w:pPr>
            <w:r w:rsidRPr="001209FF">
              <w:rPr>
                <w:rFonts w:ascii="Times New Roman" w:hAnsi="Times New Roman"/>
                <w:szCs w:val="24"/>
                <w:lang w:val="bg-BG"/>
              </w:rPr>
              <w:t>3.</w:t>
            </w:r>
          </w:p>
        </w:tc>
        <w:tc>
          <w:tcPr>
            <w:tcW w:w="7088" w:type="dxa"/>
          </w:tcPr>
          <w:p w14:paraId="14579A68" w14:textId="77777777" w:rsidR="009751D7" w:rsidRPr="001209FF" w:rsidRDefault="009751D7" w:rsidP="009751D7">
            <w:pPr>
              <w:spacing w:line="276" w:lineRule="auto"/>
              <w:rPr>
                <w:rFonts w:ascii="Times New Roman" w:hAnsi="Times New Roman"/>
                <w:szCs w:val="24"/>
                <w:lang w:val="bg-BG"/>
              </w:rPr>
            </w:pPr>
          </w:p>
        </w:tc>
        <w:tc>
          <w:tcPr>
            <w:tcW w:w="1736" w:type="dxa"/>
          </w:tcPr>
          <w:p w14:paraId="14579A69" w14:textId="77777777" w:rsidR="009751D7" w:rsidRPr="001209FF" w:rsidRDefault="009751D7" w:rsidP="009751D7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9751D7" w14:paraId="14579A6E" w14:textId="77777777" w:rsidTr="0074604E">
        <w:tc>
          <w:tcPr>
            <w:tcW w:w="552" w:type="dxa"/>
          </w:tcPr>
          <w:p w14:paraId="14579A6B" w14:textId="77777777" w:rsidR="009751D7" w:rsidRPr="001209FF" w:rsidRDefault="009751D7" w:rsidP="009751D7">
            <w:pPr>
              <w:spacing w:line="276" w:lineRule="auto"/>
              <w:rPr>
                <w:rFonts w:ascii="Times New Roman" w:hAnsi="Times New Roman"/>
                <w:szCs w:val="24"/>
                <w:lang w:val="bg-BG"/>
              </w:rPr>
            </w:pPr>
            <w:r w:rsidRPr="001209FF">
              <w:rPr>
                <w:rFonts w:ascii="Times New Roman" w:hAnsi="Times New Roman"/>
                <w:szCs w:val="24"/>
                <w:lang w:val="bg-BG"/>
              </w:rPr>
              <w:t>4.</w:t>
            </w:r>
          </w:p>
        </w:tc>
        <w:tc>
          <w:tcPr>
            <w:tcW w:w="7088" w:type="dxa"/>
          </w:tcPr>
          <w:p w14:paraId="14579A6C" w14:textId="77777777" w:rsidR="009751D7" w:rsidRPr="001209FF" w:rsidRDefault="009751D7" w:rsidP="009751D7">
            <w:pPr>
              <w:spacing w:line="276" w:lineRule="auto"/>
              <w:rPr>
                <w:rFonts w:ascii="Times New Roman" w:hAnsi="Times New Roman"/>
                <w:szCs w:val="24"/>
                <w:lang w:val="bg-BG"/>
              </w:rPr>
            </w:pPr>
          </w:p>
        </w:tc>
        <w:tc>
          <w:tcPr>
            <w:tcW w:w="1736" w:type="dxa"/>
          </w:tcPr>
          <w:p w14:paraId="14579A6D" w14:textId="77777777" w:rsidR="009751D7" w:rsidRPr="001209FF" w:rsidRDefault="009751D7" w:rsidP="009751D7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9751D7" w14:paraId="14579A72" w14:textId="77777777" w:rsidTr="0074604E">
        <w:tc>
          <w:tcPr>
            <w:tcW w:w="552" w:type="dxa"/>
          </w:tcPr>
          <w:p w14:paraId="14579A6F" w14:textId="77777777" w:rsidR="009751D7" w:rsidRPr="001209FF" w:rsidRDefault="009751D7" w:rsidP="009751D7">
            <w:pPr>
              <w:spacing w:line="276" w:lineRule="auto"/>
              <w:rPr>
                <w:rFonts w:ascii="Times New Roman" w:hAnsi="Times New Roman"/>
                <w:szCs w:val="24"/>
                <w:lang w:val="bg-BG"/>
              </w:rPr>
            </w:pPr>
            <w:r w:rsidRPr="001209FF">
              <w:rPr>
                <w:rFonts w:ascii="Times New Roman" w:hAnsi="Times New Roman"/>
                <w:szCs w:val="24"/>
                <w:lang w:val="bg-BG"/>
              </w:rPr>
              <w:t>5.</w:t>
            </w:r>
          </w:p>
        </w:tc>
        <w:tc>
          <w:tcPr>
            <w:tcW w:w="7088" w:type="dxa"/>
          </w:tcPr>
          <w:p w14:paraId="14579A70" w14:textId="77777777" w:rsidR="009751D7" w:rsidRPr="001209FF" w:rsidRDefault="009751D7" w:rsidP="009751D7">
            <w:pPr>
              <w:spacing w:line="276" w:lineRule="auto"/>
              <w:rPr>
                <w:rFonts w:ascii="Times New Roman" w:hAnsi="Times New Roman"/>
                <w:szCs w:val="24"/>
                <w:lang w:val="bg-BG"/>
              </w:rPr>
            </w:pPr>
          </w:p>
        </w:tc>
        <w:tc>
          <w:tcPr>
            <w:tcW w:w="1736" w:type="dxa"/>
          </w:tcPr>
          <w:p w14:paraId="14579A71" w14:textId="77777777" w:rsidR="009751D7" w:rsidRPr="001209FF" w:rsidRDefault="009751D7" w:rsidP="009751D7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9751D7" w14:paraId="14579A76" w14:textId="77777777" w:rsidTr="0074604E">
        <w:tc>
          <w:tcPr>
            <w:tcW w:w="552" w:type="dxa"/>
          </w:tcPr>
          <w:p w14:paraId="14579A73" w14:textId="77777777" w:rsidR="009751D7" w:rsidRPr="001209FF" w:rsidRDefault="009751D7" w:rsidP="009751D7">
            <w:pPr>
              <w:spacing w:line="276" w:lineRule="auto"/>
              <w:rPr>
                <w:rFonts w:ascii="Times New Roman" w:hAnsi="Times New Roman"/>
                <w:szCs w:val="24"/>
                <w:lang w:val="bg-BG"/>
              </w:rPr>
            </w:pPr>
            <w:r w:rsidRPr="001209FF">
              <w:rPr>
                <w:rFonts w:ascii="Times New Roman" w:hAnsi="Times New Roman"/>
                <w:szCs w:val="24"/>
                <w:lang w:val="bg-BG"/>
              </w:rPr>
              <w:t>6.</w:t>
            </w:r>
          </w:p>
        </w:tc>
        <w:tc>
          <w:tcPr>
            <w:tcW w:w="7088" w:type="dxa"/>
          </w:tcPr>
          <w:p w14:paraId="14579A74" w14:textId="77777777" w:rsidR="009751D7" w:rsidRPr="001209FF" w:rsidRDefault="009751D7" w:rsidP="009751D7">
            <w:pPr>
              <w:spacing w:line="276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36" w:type="dxa"/>
          </w:tcPr>
          <w:p w14:paraId="14579A75" w14:textId="77777777" w:rsidR="009751D7" w:rsidRPr="001209FF" w:rsidRDefault="009751D7" w:rsidP="009751D7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5320" w14:paraId="14579A7A" w14:textId="77777777" w:rsidTr="0074604E">
        <w:tc>
          <w:tcPr>
            <w:tcW w:w="552" w:type="dxa"/>
          </w:tcPr>
          <w:p w14:paraId="14579A77" w14:textId="77777777" w:rsidR="00845320" w:rsidRPr="001209FF" w:rsidRDefault="00845320" w:rsidP="009751D7">
            <w:pPr>
              <w:spacing w:line="276" w:lineRule="auto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>7.</w:t>
            </w:r>
          </w:p>
        </w:tc>
        <w:tc>
          <w:tcPr>
            <w:tcW w:w="7088" w:type="dxa"/>
          </w:tcPr>
          <w:p w14:paraId="14579A78" w14:textId="77777777" w:rsidR="00845320" w:rsidRPr="001209FF" w:rsidRDefault="00845320" w:rsidP="009751D7">
            <w:pPr>
              <w:spacing w:line="276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36" w:type="dxa"/>
          </w:tcPr>
          <w:p w14:paraId="14579A79" w14:textId="77777777" w:rsidR="00845320" w:rsidRPr="001209FF" w:rsidRDefault="00845320" w:rsidP="009751D7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5320" w14:paraId="14579A7E" w14:textId="77777777" w:rsidTr="0074604E">
        <w:tc>
          <w:tcPr>
            <w:tcW w:w="552" w:type="dxa"/>
          </w:tcPr>
          <w:p w14:paraId="14579A7B" w14:textId="77777777" w:rsidR="00845320" w:rsidRPr="001209FF" w:rsidRDefault="00845320" w:rsidP="009751D7">
            <w:pPr>
              <w:spacing w:line="276" w:lineRule="auto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>8.</w:t>
            </w:r>
          </w:p>
        </w:tc>
        <w:tc>
          <w:tcPr>
            <w:tcW w:w="7088" w:type="dxa"/>
          </w:tcPr>
          <w:p w14:paraId="14579A7C" w14:textId="77777777" w:rsidR="00845320" w:rsidRPr="001209FF" w:rsidRDefault="00845320" w:rsidP="009751D7">
            <w:pPr>
              <w:spacing w:line="276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36" w:type="dxa"/>
          </w:tcPr>
          <w:p w14:paraId="14579A7D" w14:textId="77777777" w:rsidR="00845320" w:rsidRPr="001209FF" w:rsidRDefault="00845320" w:rsidP="009751D7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4579A7F" w14:textId="77777777" w:rsidR="00B76941" w:rsidRDefault="00B76941"/>
    <w:p w14:paraId="14579A80" w14:textId="77777777" w:rsidR="00881A83" w:rsidRPr="004378D3" w:rsidRDefault="00356E5C">
      <w:pPr>
        <w:rPr>
          <w:rFonts w:ascii="Times New Roman" w:hAnsi="Times New Roman" w:cs="Times New Roman"/>
          <w:i/>
          <w:sz w:val="24"/>
          <w:lang w:val="bg-BG"/>
        </w:rPr>
      </w:pPr>
      <w:r w:rsidRPr="004378D3">
        <w:rPr>
          <w:rFonts w:ascii="Times New Roman" w:hAnsi="Times New Roman" w:cs="Times New Roman"/>
          <w:i/>
          <w:sz w:val="24"/>
          <w:lang w:val="bg-BG"/>
        </w:rPr>
        <w:t>С настоящото</w:t>
      </w:r>
      <w:r w:rsidR="00B07C42" w:rsidRPr="004378D3">
        <w:rPr>
          <w:rFonts w:ascii="Times New Roman" w:hAnsi="Times New Roman" w:cs="Times New Roman"/>
          <w:i/>
          <w:sz w:val="24"/>
          <w:lang w:val="bg-BG"/>
        </w:rPr>
        <w:t xml:space="preserve"> декларираме, че се съгласяваме с </w:t>
      </w:r>
      <w:r w:rsidR="002A4BC3" w:rsidRPr="004378D3">
        <w:rPr>
          <w:rFonts w:ascii="Times New Roman" w:hAnsi="Times New Roman" w:cs="Times New Roman"/>
          <w:i/>
          <w:sz w:val="24"/>
          <w:lang w:val="bg-BG"/>
        </w:rPr>
        <w:t>всички гаранционни</w:t>
      </w:r>
      <w:r w:rsidR="00B07C42" w:rsidRPr="004378D3">
        <w:rPr>
          <w:rFonts w:ascii="Times New Roman" w:hAnsi="Times New Roman" w:cs="Times New Roman"/>
          <w:i/>
          <w:sz w:val="24"/>
          <w:lang w:val="bg-BG"/>
        </w:rPr>
        <w:t xml:space="preserve"> условия </w:t>
      </w:r>
      <w:r w:rsidR="00153807" w:rsidRPr="004378D3">
        <w:rPr>
          <w:rFonts w:ascii="Times New Roman" w:hAnsi="Times New Roman" w:cs="Times New Roman"/>
          <w:i/>
          <w:sz w:val="24"/>
          <w:lang w:val="bg-BG"/>
        </w:rPr>
        <w:t>посочени</w:t>
      </w:r>
      <w:r w:rsidR="000B02E0" w:rsidRPr="004378D3">
        <w:rPr>
          <w:rFonts w:ascii="Times New Roman" w:hAnsi="Times New Roman" w:cs="Times New Roman"/>
          <w:i/>
          <w:sz w:val="24"/>
          <w:lang w:val="bg-BG"/>
        </w:rPr>
        <w:t xml:space="preserve"> в</w:t>
      </w:r>
      <w:r w:rsidR="00153807" w:rsidRPr="004378D3">
        <w:rPr>
          <w:rFonts w:ascii="Times New Roman" w:hAnsi="Times New Roman" w:cs="Times New Roman"/>
          <w:i/>
          <w:sz w:val="24"/>
          <w:lang w:val="bg-BG"/>
        </w:rPr>
        <w:t xml:space="preserve"> </w:t>
      </w:r>
      <w:r w:rsidR="003D01F6" w:rsidRPr="004378D3">
        <w:rPr>
          <w:rFonts w:ascii="Times New Roman" w:hAnsi="Times New Roman" w:cs="Times New Roman"/>
          <w:i/>
          <w:sz w:val="24"/>
          <w:lang w:val="bg-BG"/>
        </w:rPr>
        <w:t>раздел „Гаранционно обслужване“ от</w:t>
      </w:r>
      <w:r w:rsidR="0098502A" w:rsidRPr="004378D3">
        <w:rPr>
          <w:rFonts w:ascii="Times New Roman" w:hAnsi="Times New Roman" w:cs="Times New Roman"/>
          <w:i/>
          <w:sz w:val="24"/>
          <w:lang w:val="bg-BG"/>
        </w:rPr>
        <w:t xml:space="preserve"> техническата спецификация</w:t>
      </w:r>
      <w:r w:rsidR="00153807" w:rsidRPr="004378D3">
        <w:rPr>
          <w:rFonts w:ascii="Times New Roman" w:hAnsi="Times New Roman" w:cs="Times New Roman"/>
          <w:i/>
          <w:sz w:val="24"/>
          <w:lang w:val="bg-BG"/>
        </w:rPr>
        <w:t>.</w:t>
      </w:r>
    </w:p>
    <w:p w14:paraId="14579A81" w14:textId="77777777" w:rsidR="0087109F" w:rsidRDefault="0087109F"/>
    <w:p w14:paraId="14579A82" w14:textId="77777777" w:rsidR="00881A83" w:rsidRDefault="00881A83"/>
    <w:p w14:paraId="14579A83" w14:textId="77777777" w:rsidR="00D535A7" w:rsidRPr="00D535A7" w:rsidRDefault="00D535A7" w:rsidP="00D535A7">
      <w:pPr>
        <w:ind w:left="4248" w:hanging="4248"/>
        <w:jc w:val="both"/>
        <w:rPr>
          <w:rFonts w:ascii="Times New Roman" w:hAnsi="Times New Roman" w:cs="Times New Roman"/>
          <w:b/>
          <w:sz w:val="24"/>
          <w:lang w:val="bg-BG"/>
        </w:rPr>
      </w:pPr>
      <w:r w:rsidRPr="00D535A7">
        <w:rPr>
          <w:rFonts w:ascii="Times New Roman" w:hAnsi="Times New Roman" w:cs="Times New Roman"/>
          <w:b/>
          <w:sz w:val="24"/>
          <w:lang w:val="bg-BG"/>
        </w:rPr>
        <w:t>Да</w:t>
      </w:r>
      <w:r>
        <w:rPr>
          <w:rFonts w:ascii="Times New Roman" w:hAnsi="Times New Roman" w:cs="Times New Roman"/>
          <w:b/>
          <w:sz w:val="24"/>
          <w:lang w:val="bg-BG"/>
        </w:rPr>
        <w:t>та: .........................</w:t>
      </w:r>
      <w:r>
        <w:rPr>
          <w:rFonts w:ascii="Times New Roman" w:hAnsi="Times New Roman" w:cs="Times New Roman"/>
          <w:b/>
          <w:sz w:val="24"/>
          <w:lang w:val="bg-BG"/>
        </w:rPr>
        <w:tab/>
      </w:r>
      <w:r>
        <w:rPr>
          <w:rFonts w:ascii="Times New Roman" w:hAnsi="Times New Roman" w:cs="Times New Roman"/>
          <w:b/>
          <w:sz w:val="24"/>
          <w:lang w:val="bg-BG"/>
        </w:rPr>
        <w:tab/>
      </w:r>
      <w:r w:rsidRPr="00D535A7">
        <w:rPr>
          <w:rFonts w:ascii="Times New Roman" w:hAnsi="Times New Roman" w:cs="Times New Roman"/>
          <w:b/>
          <w:sz w:val="24"/>
          <w:lang w:val="bg-BG"/>
        </w:rPr>
        <w:t xml:space="preserve">С уважение: </w:t>
      </w:r>
      <w:r>
        <w:rPr>
          <w:rFonts w:ascii="Times New Roman" w:hAnsi="Times New Roman" w:cs="Times New Roman"/>
          <w:b/>
          <w:sz w:val="24"/>
          <w:lang w:val="bg-BG"/>
        </w:rPr>
        <w:t xml:space="preserve"> </w:t>
      </w:r>
      <w:r w:rsidRPr="00D535A7">
        <w:rPr>
          <w:rFonts w:ascii="Times New Roman" w:hAnsi="Times New Roman" w:cs="Times New Roman"/>
          <w:b/>
          <w:sz w:val="24"/>
          <w:lang w:val="bg-BG"/>
        </w:rPr>
        <w:t>………………................</w:t>
      </w:r>
      <w:r>
        <w:rPr>
          <w:rFonts w:ascii="Times New Roman" w:hAnsi="Times New Roman" w:cs="Times New Roman"/>
          <w:b/>
          <w:sz w:val="24"/>
          <w:lang w:val="bg-BG"/>
        </w:rPr>
        <w:t>.................</w:t>
      </w:r>
      <w:r w:rsidRPr="00D535A7">
        <w:rPr>
          <w:rFonts w:ascii="Times New Roman" w:hAnsi="Times New Roman" w:cs="Times New Roman"/>
          <w:b/>
          <w:sz w:val="24"/>
          <w:lang w:val="bg-BG"/>
        </w:rPr>
        <w:t xml:space="preserve">.. </w:t>
      </w:r>
    </w:p>
    <w:p w14:paraId="14579A84" w14:textId="77777777" w:rsidR="00D535A7" w:rsidRPr="00D535A7" w:rsidRDefault="00D535A7" w:rsidP="00D535A7">
      <w:pPr>
        <w:ind w:left="4248" w:hanging="4248"/>
        <w:jc w:val="both"/>
        <w:rPr>
          <w:rFonts w:ascii="Times New Roman" w:hAnsi="Times New Roman" w:cs="Times New Roman"/>
          <w:snapToGrid w:val="0"/>
          <w:sz w:val="24"/>
          <w:lang w:val="bg-BG"/>
        </w:rPr>
      </w:pPr>
      <w:r w:rsidRPr="00D535A7">
        <w:rPr>
          <w:rFonts w:ascii="Times New Roman" w:hAnsi="Times New Roman" w:cs="Times New Roman"/>
          <w:b/>
          <w:sz w:val="24"/>
          <w:lang w:val="bg-BG"/>
        </w:rPr>
        <w:t>гр. ………………….</w:t>
      </w:r>
      <w:r w:rsidRPr="00D535A7">
        <w:rPr>
          <w:rFonts w:ascii="Times New Roman" w:hAnsi="Times New Roman" w:cs="Times New Roman"/>
          <w:snapToGrid w:val="0"/>
          <w:sz w:val="24"/>
          <w:lang w:val="bg-BG"/>
        </w:rPr>
        <w:tab/>
      </w:r>
      <w:r w:rsidRPr="00D535A7">
        <w:rPr>
          <w:rFonts w:ascii="Times New Roman" w:hAnsi="Times New Roman" w:cs="Times New Roman"/>
          <w:snapToGrid w:val="0"/>
          <w:sz w:val="24"/>
          <w:lang w:val="bg-BG"/>
        </w:rPr>
        <w:tab/>
      </w:r>
      <w:r w:rsidRPr="00D535A7">
        <w:rPr>
          <w:rFonts w:ascii="Times New Roman" w:hAnsi="Times New Roman" w:cs="Times New Roman"/>
          <w:snapToGrid w:val="0"/>
          <w:sz w:val="24"/>
          <w:lang w:val="bg-BG"/>
        </w:rPr>
        <w:tab/>
      </w:r>
      <w:r>
        <w:rPr>
          <w:rFonts w:ascii="Times New Roman" w:hAnsi="Times New Roman" w:cs="Times New Roman"/>
          <w:snapToGrid w:val="0"/>
          <w:sz w:val="24"/>
          <w:lang w:val="bg-BG"/>
        </w:rPr>
        <w:tab/>
      </w:r>
      <w:r w:rsidRPr="00D535A7">
        <w:rPr>
          <w:rFonts w:ascii="Times New Roman" w:hAnsi="Times New Roman" w:cs="Times New Roman"/>
          <w:snapToGrid w:val="0"/>
          <w:sz w:val="24"/>
          <w:lang w:val="bg-BG"/>
        </w:rPr>
        <w:t>(име, длъжност, подпис и печат)</w:t>
      </w:r>
    </w:p>
    <w:p w14:paraId="14579A85" w14:textId="77777777" w:rsidR="00D535A7" w:rsidRDefault="00D535A7"/>
    <w:sectPr w:rsidR="00D535A7" w:rsidSect="005412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08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32B041" w14:textId="77777777" w:rsidR="00C004B7" w:rsidRDefault="00C004B7" w:rsidP="007408ED">
      <w:r>
        <w:separator/>
      </w:r>
    </w:p>
  </w:endnote>
  <w:endnote w:type="continuationSeparator" w:id="0">
    <w:p w14:paraId="17B08A66" w14:textId="77777777" w:rsidR="00C004B7" w:rsidRDefault="00C004B7" w:rsidP="0074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13ED8" w14:textId="77777777" w:rsidR="00541254" w:rsidRDefault="005412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8999"/>
      <w:gridCol w:w="407"/>
    </w:tblGrid>
    <w:tr w:rsidR="00541254" w14:paraId="45ACFC11" w14:textId="77777777" w:rsidTr="00541254">
      <w:tc>
        <w:tcPr>
          <w:tcW w:w="8999" w:type="dxa"/>
          <w:hideMark/>
        </w:tcPr>
        <w:tbl>
          <w:tblPr>
            <w:tblW w:w="5000" w:type="pct"/>
            <w:jc w:val="center"/>
            <w:tblCellMar>
              <w:top w:w="144" w:type="dxa"/>
              <w:left w:w="115" w:type="dxa"/>
              <w:bottom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769"/>
          </w:tblGrid>
          <w:tr w:rsidR="00541254" w:rsidRPr="00C55746" w14:paraId="40D07119" w14:textId="77777777" w:rsidTr="005248DB">
            <w:trPr>
              <w:trHeight w:hRule="exact" w:val="115"/>
              <w:jc w:val="center"/>
            </w:trPr>
            <w:tc>
              <w:tcPr>
                <w:tcW w:w="9471" w:type="dxa"/>
                <w:shd w:val="clear" w:color="auto" w:fill="5B9BD5"/>
                <w:tcMar>
                  <w:top w:w="0" w:type="dxa"/>
                  <w:bottom w:w="0" w:type="dxa"/>
                </w:tcMar>
              </w:tcPr>
              <w:p w14:paraId="55DAAA9F" w14:textId="77777777" w:rsidR="00541254" w:rsidRPr="00C55746" w:rsidRDefault="00541254" w:rsidP="00541254">
                <w:pPr>
                  <w:pStyle w:val="Header"/>
                  <w:rPr>
                    <w:caps/>
                    <w:sz w:val="18"/>
                  </w:rPr>
                </w:pPr>
              </w:p>
            </w:tc>
          </w:tr>
          <w:tr w:rsidR="00541254" w:rsidRPr="00C55746" w14:paraId="7F472499" w14:textId="77777777" w:rsidTr="005248DB">
            <w:trPr>
              <w:jc w:val="center"/>
            </w:trPr>
            <w:tc>
              <w:tcPr>
                <w:tcW w:w="9471" w:type="dxa"/>
                <w:shd w:val="clear" w:color="auto" w:fill="auto"/>
                <w:vAlign w:val="center"/>
              </w:tcPr>
              <w:p w14:paraId="178FB609" w14:textId="77777777" w:rsidR="00541254" w:rsidRPr="00C55746" w:rsidRDefault="00541254" w:rsidP="00541254">
                <w:pPr>
                  <w:pStyle w:val="Footer"/>
                  <w:jc w:val="both"/>
                  <w:rPr>
                    <w:rFonts w:ascii="Verdana" w:hAnsi="Verdana"/>
                    <w:caps/>
                    <w:color w:val="808080"/>
                    <w:sz w:val="12"/>
                    <w:szCs w:val="12"/>
                  </w:rPr>
                </w:pPr>
                <w:r w:rsidRPr="00C55746">
                  <w:rPr>
                    <w:rFonts w:ascii="Verdana" w:hAnsi="Verdana"/>
                    <w:caps/>
                    <w:sz w:val="12"/>
                    <w:szCs w:val="12"/>
                  </w:rPr>
                  <w:t xml:space="preserve">ТТ001903  </w:t>
                </w:r>
                <w:r w:rsidRPr="00C55746">
                  <w:rPr>
                    <w:rStyle w:val="135pt"/>
                    <w:rFonts w:ascii="Verdana" w:eastAsia="Arial Unicode MS" w:hAnsi="Verdana"/>
                    <w:bCs/>
                    <w:color w:val="000000" w:themeColor="text1"/>
                    <w:sz w:val="12"/>
                    <w:szCs w:val="12"/>
                  </w:rPr>
                  <w:t>„</w:t>
                </w:r>
                <w:proofErr w:type="spellStart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  <w:lang w:eastAsia="bg-BG"/>
                  </w:rPr>
                  <w:t>Първи</w:t>
                </w:r>
                <w:proofErr w:type="spellEnd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  <w:lang w:eastAsia="bg-BG"/>
                  </w:rPr>
                  <w:t xml:space="preserve"> </w:t>
                </w:r>
                <w:proofErr w:type="spellStart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  <w:lang w:eastAsia="bg-BG"/>
                  </w:rPr>
                  <w:t>етап</w:t>
                </w:r>
                <w:proofErr w:type="spellEnd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  <w:lang w:eastAsia="bg-BG"/>
                  </w:rPr>
                  <w:t xml:space="preserve"> </w:t>
                </w:r>
                <w:proofErr w:type="spellStart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  <w:lang w:eastAsia="bg-BG"/>
                  </w:rPr>
                  <w:t>от</w:t>
                </w:r>
                <w:proofErr w:type="spellEnd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  <w:lang w:eastAsia="bg-BG"/>
                  </w:rPr>
                  <w:t xml:space="preserve"> </w:t>
                </w:r>
                <w:proofErr w:type="spellStart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  <w:lang w:eastAsia="bg-BG"/>
                  </w:rPr>
                  <w:t>изграждане</w:t>
                </w:r>
                <w:proofErr w:type="spellEnd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  <w:lang w:eastAsia="bg-BG"/>
                  </w:rPr>
                  <w:t xml:space="preserve"> </w:t>
                </w:r>
                <w:proofErr w:type="spellStart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  <w:lang w:eastAsia="bg-BG"/>
                  </w:rPr>
                  <w:t>на</w:t>
                </w:r>
                <w:proofErr w:type="spellEnd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  <w:lang w:eastAsia="bg-BG"/>
                  </w:rPr>
                  <w:t xml:space="preserve"> </w:t>
                </w:r>
                <w:proofErr w:type="spellStart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  <w:lang w:eastAsia="bg-BG"/>
                  </w:rPr>
                  <w:t>система</w:t>
                </w:r>
                <w:proofErr w:type="spellEnd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  <w:lang w:eastAsia="bg-BG"/>
                  </w:rPr>
                  <w:t xml:space="preserve"> </w:t>
                </w:r>
                <w:proofErr w:type="spellStart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  <w:lang w:eastAsia="bg-BG"/>
                  </w:rPr>
                  <w:t>за</w:t>
                </w:r>
                <w:proofErr w:type="spellEnd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  <w:lang w:eastAsia="bg-BG"/>
                  </w:rPr>
                  <w:t xml:space="preserve"> </w:t>
                </w:r>
                <w:proofErr w:type="spellStart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  <w:lang w:eastAsia="bg-BG"/>
                  </w:rPr>
                  <w:t>интелигентно</w:t>
                </w:r>
                <w:proofErr w:type="spellEnd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  <w:lang w:eastAsia="bg-BG"/>
                  </w:rPr>
                  <w:t xml:space="preserve"> </w:t>
                </w:r>
                <w:proofErr w:type="spellStart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  <w:lang w:eastAsia="bg-BG"/>
                  </w:rPr>
                  <w:t>измерване</w:t>
                </w:r>
                <w:proofErr w:type="spellEnd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  <w:lang w:eastAsia="bg-BG"/>
                  </w:rPr>
                  <w:t xml:space="preserve"> </w:t>
                </w:r>
                <w:proofErr w:type="spellStart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  <w:lang w:eastAsia="bg-BG"/>
                  </w:rPr>
                  <w:t>на</w:t>
                </w:r>
                <w:proofErr w:type="spellEnd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  <w:lang w:eastAsia="bg-BG"/>
                  </w:rPr>
                  <w:t xml:space="preserve"> </w:t>
                </w:r>
                <w:proofErr w:type="spellStart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  <w:lang w:eastAsia="bg-BG"/>
                  </w:rPr>
                  <w:t>потребление</w:t>
                </w:r>
                <w:proofErr w:type="spellEnd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  <w:lang w:eastAsia="bg-BG"/>
                  </w:rPr>
                  <w:t xml:space="preserve">”, в </w:t>
                </w:r>
                <w:proofErr w:type="spellStart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  <w:lang w:eastAsia="bg-BG"/>
                  </w:rPr>
                  <w:t>рамките</w:t>
                </w:r>
                <w:proofErr w:type="spellEnd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  <w:lang w:eastAsia="bg-BG"/>
                  </w:rPr>
                  <w:t xml:space="preserve"> </w:t>
                </w:r>
                <w:proofErr w:type="spellStart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  <w:lang w:eastAsia="bg-BG"/>
                  </w:rPr>
                  <w:t>на</w:t>
                </w:r>
                <w:proofErr w:type="spellEnd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  <w:lang w:eastAsia="bg-BG"/>
                  </w:rPr>
                  <w:t xml:space="preserve"> </w:t>
                </w:r>
                <w:proofErr w:type="spellStart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  <w:lang w:eastAsia="bg-BG"/>
                  </w:rPr>
                  <w:t>квалификационна</w:t>
                </w:r>
                <w:proofErr w:type="spellEnd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  <w:lang w:eastAsia="bg-BG"/>
                  </w:rPr>
                  <w:t xml:space="preserve"> </w:t>
                </w:r>
                <w:proofErr w:type="spellStart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  <w:lang w:eastAsia="bg-BG"/>
                  </w:rPr>
                  <w:t>система</w:t>
                </w:r>
                <w:proofErr w:type="spellEnd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  <w:lang w:eastAsia="bg-BG"/>
                  </w:rPr>
                  <w:t xml:space="preserve"> с </w:t>
                </w:r>
                <w:proofErr w:type="spellStart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  <w:lang w:eastAsia="bg-BG"/>
                  </w:rPr>
                  <w:t>предмет</w:t>
                </w:r>
                <w:proofErr w:type="spellEnd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  <w:lang w:eastAsia="bg-BG"/>
                  </w:rPr>
                  <w:t xml:space="preserve">: </w:t>
                </w:r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</w:rPr>
                  <w:t>“</w:t>
                </w:r>
                <w:proofErr w:type="spellStart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</w:rPr>
                  <w:t>Доставка</w:t>
                </w:r>
                <w:proofErr w:type="spellEnd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</w:rPr>
                  <w:t xml:space="preserve"> </w:t>
                </w:r>
                <w:proofErr w:type="spellStart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</w:rPr>
                  <w:t>на</w:t>
                </w:r>
                <w:proofErr w:type="spellEnd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</w:rPr>
                  <w:t xml:space="preserve"> </w:t>
                </w:r>
                <w:proofErr w:type="spellStart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</w:rPr>
                  <w:t>компоненти</w:t>
                </w:r>
                <w:proofErr w:type="spellEnd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</w:rPr>
                  <w:t xml:space="preserve"> и </w:t>
                </w:r>
                <w:proofErr w:type="spellStart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</w:rPr>
                  <w:t>водомери</w:t>
                </w:r>
                <w:proofErr w:type="spellEnd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</w:rPr>
                  <w:t xml:space="preserve"> и </w:t>
                </w:r>
                <w:proofErr w:type="spellStart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</w:rPr>
                  <w:t>поетапно</w:t>
                </w:r>
                <w:proofErr w:type="spellEnd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</w:rPr>
                  <w:t xml:space="preserve"> </w:t>
                </w:r>
                <w:proofErr w:type="spellStart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</w:rPr>
                  <w:t>изграждане</w:t>
                </w:r>
                <w:proofErr w:type="spellEnd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</w:rPr>
                  <w:t xml:space="preserve"> </w:t>
                </w:r>
                <w:proofErr w:type="spellStart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</w:rPr>
                  <w:t>на</w:t>
                </w:r>
                <w:proofErr w:type="spellEnd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</w:rPr>
                  <w:t xml:space="preserve"> </w:t>
                </w:r>
                <w:proofErr w:type="spellStart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</w:rPr>
                  <w:t>система</w:t>
                </w:r>
                <w:proofErr w:type="spellEnd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</w:rPr>
                  <w:t xml:space="preserve"> </w:t>
                </w:r>
                <w:proofErr w:type="spellStart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</w:rPr>
                  <w:t>за</w:t>
                </w:r>
                <w:proofErr w:type="spellEnd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</w:rPr>
                  <w:t xml:space="preserve"> </w:t>
                </w:r>
                <w:proofErr w:type="spellStart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</w:rPr>
                  <w:t>интелигентно</w:t>
                </w:r>
                <w:proofErr w:type="spellEnd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</w:rPr>
                  <w:t xml:space="preserve"> </w:t>
                </w:r>
                <w:proofErr w:type="spellStart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</w:rPr>
                  <w:t>измерване</w:t>
                </w:r>
                <w:proofErr w:type="spellEnd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</w:rPr>
                  <w:t xml:space="preserve"> </w:t>
                </w:r>
                <w:proofErr w:type="spellStart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</w:rPr>
                  <w:t>на</w:t>
                </w:r>
                <w:proofErr w:type="spellEnd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</w:rPr>
                  <w:t xml:space="preserve"> </w:t>
                </w:r>
                <w:proofErr w:type="spellStart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</w:rPr>
                  <w:t>потребление</w:t>
                </w:r>
                <w:proofErr w:type="spellEnd"/>
                <w:r w:rsidRPr="00C55746">
                  <w:rPr>
                    <w:rFonts w:ascii="Verdana" w:hAnsi="Verdana"/>
                    <w:color w:val="000000" w:themeColor="text1"/>
                    <w:sz w:val="12"/>
                    <w:szCs w:val="12"/>
                  </w:rPr>
                  <w:t>”</w:t>
                </w:r>
              </w:p>
            </w:tc>
          </w:tr>
        </w:tbl>
        <w:p w14:paraId="52B93909" w14:textId="041FDFD5" w:rsidR="00541254" w:rsidRPr="008D4769" w:rsidRDefault="00541254" w:rsidP="00541254">
          <w:pPr>
            <w:pStyle w:val="Footer"/>
            <w:spacing w:line="276" w:lineRule="auto"/>
            <w:rPr>
              <w:rFonts w:ascii="Verdana" w:hAnsi="Verdana"/>
              <w:caps/>
              <w:color w:val="808080"/>
              <w:sz w:val="12"/>
              <w:szCs w:val="12"/>
            </w:rPr>
          </w:pPr>
        </w:p>
      </w:tc>
      <w:tc>
        <w:tcPr>
          <w:tcW w:w="407" w:type="dxa"/>
          <w:hideMark/>
        </w:tcPr>
        <w:p w14:paraId="26CDF140" w14:textId="6753FDA9" w:rsidR="00541254" w:rsidRDefault="00541254" w:rsidP="00541254">
          <w:pPr>
            <w:pStyle w:val="Footer"/>
            <w:spacing w:line="276" w:lineRule="auto"/>
            <w:ind w:right="-136"/>
            <w:jc w:val="right"/>
            <w:rPr>
              <w:caps/>
              <w:color w:val="808080"/>
              <w:sz w:val="18"/>
              <w:szCs w:val="18"/>
            </w:rPr>
          </w:pPr>
        </w:p>
      </w:tc>
      <w:bookmarkStart w:id="0" w:name="_GoBack"/>
      <w:bookmarkEnd w:id="0"/>
    </w:tr>
  </w:tbl>
  <w:p w14:paraId="7C496EB9" w14:textId="77777777" w:rsidR="00256FB6" w:rsidRDefault="00256FB6" w:rsidP="0054125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C9699" w14:textId="77777777" w:rsidR="00541254" w:rsidRDefault="005412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B9E14" w14:textId="77777777" w:rsidR="00C004B7" w:rsidRDefault="00C004B7" w:rsidP="007408ED">
      <w:r>
        <w:separator/>
      </w:r>
    </w:p>
  </w:footnote>
  <w:footnote w:type="continuationSeparator" w:id="0">
    <w:p w14:paraId="722F92C9" w14:textId="77777777" w:rsidR="00C004B7" w:rsidRDefault="00C004B7" w:rsidP="00740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FDCAE" w14:textId="77777777" w:rsidR="00541254" w:rsidRDefault="005412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6F079" w14:textId="77777777" w:rsidR="00541254" w:rsidRDefault="0054125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D9197" w14:textId="77777777" w:rsidR="00541254" w:rsidRDefault="005412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BD2"/>
    <w:rsid w:val="000433EC"/>
    <w:rsid w:val="00087936"/>
    <w:rsid w:val="000B02E0"/>
    <w:rsid w:val="001209FF"/>
    <w:rsid w:val="00132024"/>
    <w:rsid w:val="00153807"/>
    <w:rsid w:val="00187540"/>
    <w:rsid w:val="001C00CF"/>
    <w:rsid w:val="00256FB6"/>
    <w:rsid w:val="00264B1B"/>
    <w:rsid w:val="002A4BC3"/>
    <w:rsid w:val="00356E5C"/>
    <w:rsid w:val="003D01F6"/>
    <w:rsid w:val="0043607D"/>
    <w:rsid w:val="004378D3"/>
    <w:rsid w:val="00440235"/>
    <w:rsid w:val="0048721D"/>
    <w:rsid w:val="00541254"/>
    <w:rsid w:val="00546BD2"/>
    <w:rsid w:val="00552A1A"/>
    <w:rsid w:val="00606F56"/>
    <w:rsid w:val="0067618F"/>
    <w:rsid w:val="006B5D7F"/>
    <w:rsid w:val="006B6135"/>
    <w:rsid w:val="007408ED"/>
    <w:rsid w:val="0074604E"/>
    <w:rsid w:val="007C12EA"/>
    <w:rsid w:val="007C2906"/>
    <w:rsid w:val="007E0A8E"/>
    <w:rsid w:val="00820F20"/>
    <w:rsid w:val="00845320"/>
    <w:rsid w:val="0087109F"/>
    <w:rsid w:val="00881A83"/>
    <w:rsid w:val="00901C5A"/>
    <w:rsid w:val="0092677C"/>
    <w:rsid w:val="009751D7"/>
    <w:rsid w:val="0098502A"/>
    <w:rsid w:val="009947D8"/>
    <w:rsid w:val="009A0E4F"/>
    <w:rsid w:val="009C2020"/>
    <w:rsid w:val="00A74E14"/>
    <w:rsid w:val="00B07C42"/>
    <w:rsid w:val="00B10F05"/>
    <w:rsid w:val="00B309C6"/>
    <w:rsid w:val="00B76941"/>
    <w:rsid w:val="00C004B7"/>
    <w:rsid w:val="00CE0AB2"/>
    <w:rsid w:val="00D535A7"/>
    <w:rsid w:val="00E72706"/>
    <w:rsid w:val="00F2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4579A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08E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08ED"/>
  </w:style>
  <w:style w:type="paragraph" w:styleId="Footer">
    <w:name w:val="footer"/>
    <w:aliases w:val="Footer1,Footer1 Char Char,Footer1 Char Знак,Footer1 Char Знак Знак"/>
    <w:basedOn w:val="Normal"/>
    <w:link w:val="FooterChar"/>
    <w:uiPriority w:val="99"/>
    <w:unhideWhenUsed/>
    <w:rsid w:val="007408ED"/>
    <w:pPr>
      <w:tabs>
        <w:tab w:val="center" w:pos="4703"/>
        <w:tab w:val="right" w:pos="9406"/>
      </w:tabs>
    </w:pPr>
  </w:style>
  <w:style w:type="character" w:customStyle="1" w:styleId="FooterChar">
    <w:name w:val="Footer Char"/>
    <w:aliases w:val="Footer1 Char,Footer1 Char Char Char,Footer1 Char Знак Char,Footer1 Char Знак Знак Char"/>
    <w:basedOn w:val="DefaultParagraphFont"/>
    <w:link w:val="Footer"/>
    <w:uiPriority w:val="99"/>
    <w:rsid w:val="007408ED"/>
  </w:style>
  <w:style w:type="table" w:styleId="TableGrid">
    <w:name w:val="Table Grid"/>
    <w:basedOn w:val="TableNormal"/>
    <w:uiPriority w:val="39"/>
    <w:rsid w:val="007E0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50Char">
    <w:name w:val="p50 Char"/>
    <w:link w:val="p50"/>
    <w:locked/>
    <w:rsid w:val="001C00CF"/>
    <w:rPr>
      <w:rFonts w:ascii="CG Times" w:eastAsia="Times New Roman" w:hAnsi="CG Times" w:cs="Times New Roman"/>
      <w:snapToGrid w:val="0"/>
      <w:color w:val="000000"/>
      <w:sz w:val="24"/>
      <w:szCs w:val="24"/>
      <w:lang w:eastAsia="bg-BG"/>
    </w:rPr>
  </w:style>
  <w:style w:type="paragraph" w:customStyle="1" w:styleId="p50">
    <w:name w:val="p50"/>
    <w:basedOn w:val="Normal"/>
    <w:link w:val="p50Char"/>
    <w:rsid w:val="001C00CF"/>
    <w:pPr>
      <w:tabs>
        <w:tab w:val="left" w:pos="760"/>
      </w:tabs>
      <w:snapToGrid w:val="0"/>
      <w:spacing w:line="240" w:lineRule="atLeast"/>
      <w:ind w:left="720" w:hanging="720"/>
      <w:jc w:val="both"/>
    </w:pPr>
    <w:rPr>
      <w:rFonts w:ascii="CG Times" w:eastAsia="Times New Roman" w:hAnsi="CG Times" w:cs="Times New Roman"/>
      <w:snapToGrid w:val="0"/>
      <w:color w:val="000000"/>
      <w:sz w:val="24"/>
      <w:szCs w:val="24"/>
      <w:lang w:eastAsia="bg-BG"/>
    </w:rPr>
  </w:style>
  <w:style w:type="character" w:customStyle="1" w:styleId="135pt">
    <w:name w:val="Основен текст + 13.5 pt"/>
    <w:aliases w:val="Удебелен"/>
    <w:rsid w:val="00256FB6"/>
    <w:rPr>
      <w:rFonts w:ascii="Times New Roman" w:hAnsi="Times New Roman"/>
      <w:b/>
      <w:spacing w:val="0"/>
      <w:sz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2020-02-06T09:56:00Z</dcterms:created>
  <dcterms:modified xsi:type="dcterms:W3CDTF">2020-02-17T09:40:00Z</dcterms:modified>
</cp:coreProperties>
</file>